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0860D" w14:textId="01B4CE85" w:rsidR="006F45A9" w:rsidRDefault="00B57E60" w:rsidP="006F45A9">
      <w:pPr>
        <w:pStyle w:val="NormalWeb"/>
        <w:spacing w:before="240" w:beforeAutospacing="0" w:after="24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Daily </w:t>
      </w:r>
      <w:r w:rsidR="006F45A9" w:rsidRPr="006F45A9">
        <w:rPr>
          <w:rFonts w:ascii="Arial" w:hAnsi="Arial" w:cs="Arial"/>
          <w:b/>
          <w:bCs/>
          <w:color w:val="000000"/>
          <w:sz w:val="32"/>
          <w:szCs w:val="32"/>
        </w:rPr>
        <w:t>Fitness tracking</w:t>
      </w:r>
      <w:r w:rsidR="006F45A9">
        <w:rPr>
          <w:rFonts w:ascii="Arial" w:hAnsi="Arial" w:cs="Arial"/>
          <w:b/>
          <w:bCs/>
          <w:color w:val="000000"/>
          <w:sz w:val="32"/>
          <w:szCs w:val="32"/>
        </w:rPr>
        <w:t>:</w:t>
      </w:r>
      <w:r w:rsidR="006F45A9">
        <w:rPr>
          <w:rFonts w:ascii="Arial" w:hAnsi="Arial" w:cs="Arial"/>
          <w:b/>
          <w:bCs/>
          <w:color w:val="000000"/>
          <w:sz w:val="32"/>
          <w:szCs w:val="32"/>
        </w:rPr>
        <w:br/>
      </w:r>
      <w:r w:rsidR="006F45A9">
        <w:rPr>
          <w:rFonts w:ascii="Arial" w:hAnsi="Arial" w:cs="Arial"/>
          <w:color w:val="000000"/>
        </w:rPr>
        <w:t>Here is a list of things you may want to track. You certainly don’t have to track everything listed below. Take the pieces you feel will help you reach your riding goals.</w:t>
      </w:r>
    </w:p>
    <w:p w14:paraId="74AE2939" w14:textId="32AA8951" w:rsidR="006F45A9" w:rsidRPr="006F45A9" w:rsidRDefault="006F45A9" w:rsidP="006F45A9">
      <w:pPr>
        <w:pStyle w:val="NormalWeb"/>
        <w:spacing w:before="240" w:beforeAutospacing="0" w:after="240" w:afterAutospacing="0"/>
        <w:rPr>
          <w:b/>
          <w:bCs/>
          <w:u w:val="single"/>
        </w:rPr>
      </w:pPr>
      <w:r w:rsidRPr="006F45A9">
        <w:rPr>
          <w:rFonts w:ascii="Arial" w:hAnsi="Arial" w:cs="Arial"/>
          <w:b/>
          <w:bCs/>
          <w:color w:val="000000"/>
          <w:u w:val="single"/>
        </w:rPr>
        <w:t>Fitness tracking:</w:t>
      </w:r>
    </w:p>
    <w:p w14:paraId="7BAEE4BB" w14:textId="4A9D233F" w:rsidR="006F45A9" w:rsidRPr="006F45A9" w:rsidRDefault="00B57E60" w:rsidP="006F45A9">
      <w:pPr>
        <w:pStyle w:val="NormalWeb"/>
        <w:numPr>
          <w:ilvl w:val="0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5E0A0C" wp14:editId="2B1CD6FD">
                <wp:simplePos x="0" y="0"/>
                <wp:positionH relativeFrom="column">
                  <wp:posOffset>247650</wp:posOffset>
                </wp:positionH>
                <wp:positionV relativeFrom="paragraph">
                  <wp:posOffset>217170</wp:posOffset>
                </wp:positionV>
                <wp:extent cx="647700" cy="2667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B75EC0" id="Rectangle 1" o:spid="_x0000_s1026" style="position:absolute;margin-left:19.5pt;margin-top:17.1pt;width:51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" fillcolor="white [3201]" strokecolor="#92d050" strokeweight="1pt"/>
            </w:pict>
          </mc:Fallback>
        </mc:AlternateContent>
      </w:r>
      <w:r w:rsidR="006F45A9" w:rsidRPr="006F45A9">
        <w:rPr>
          <w:rFonts w:ascii="Arial" w:hAnsi="Arial" w:cs="Arial"/>
          <w:b/>
          <w:bCs/>
          <w:color w:val="000000"/>
        </w:rPr>
        <w:t>Morning</w:t>
      </w:r>
      <w:r w:rsidR="006F45A9" w:rsidRPr="006F45A9">
        <w:rPr>
          <w:rFonts w:ascii="Arial" w:hAnsi="Arial" w:cs="Arial"/>
          <w:color w:val="000000"/>
        </w:rPr>
        <w:t xml:space="preserve"> </w:t>
      </w:r>
      <w:r w:rsidR="006F45A9" w:rsidRPr="006F45A9">
        <w:rPr>
          <w:rFonts w:ascii="Arial" w:hAnsi="Arial" w:cs="Arial"/>
          <w:b/>
          <w:bCs/>
          <w:color w:val="000000"/>
        </w:rPr>
        <w:t>resting heart</w:t>
      </w:r>
      <w:r w:rsidR="006F45A9" w:rsidRPr="006F45A9">
        <w:rPr>
          <w:rFonts w:ascii="Arial" w:hAnsi="Arial" w:cs="Arial"/>
          <w:color w:val="000000"/>
        </w:rPr>
        <w:t xml:space="preserve"> </w:t>
      </w:r>
      <w:r w:rsidR="006F45A9" w:rsidRPr="006F45A9">
        <w:rPr>
          <w:rFonts w:ascii="Arial" w:hAnsi="Arial" w:cs="Arial"/>
          <w:b/>
          <w:bCs/>
          <w:color w:val="000000"/>
        </w:rPr>
        <w:t>rate</w:t>
      </w:r>
      <w:r w:rsidR="006F45A9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br/>
      </w:r>
    </w:p>
    <w:p w14:paraId="5BD5EE9B" w14:textId="41B2486F" w:rsidR="00B57E60" w:rsidRPr="00B57E60" w:rsidRDefault="00B57E60" w:rsidP="00B57E60">
      <w:pPr>
        <w:pStyle w:val="NormalWeb"/>
        <w:numPr>
          <w:ilvl w:val="0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AE9229" wp14:editId="55829491">
                <wp:simplePos x="0" y="0"/>
                <wp:positionH relativeFrom="column">
                  <wp:posOffset>247650</wp:posOffset>
                </wp:positionH>
                <wp:positionV relativeFrom="paragraph">
                  <wp:posOffset>251460</wp:posOffset>
                </wp:positionV>
                <wp:extent cx="647700" cy="2667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178BD8" id="Rectangle 5" o:spid="_x0000_s1026" style="position:absolute;margin-left:19.5pt;margin-top:19.8pt;width:51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" fillcolor="white [3201]" strokecolor="#92d050" strokeweight="1pt"/>
            </w:pict>
          </mc:Fallback>
        </mc:AlternateContent>
      </w:r>
      <w:r w:rsidR="006F45A9" w:rsidRPr="006F45A9">
        <w:rPr>
          <w:rFonts w:ascii="Arial" w:hAnsi="Arial" w:cs="Arial"/>
          <w:b/>
          <w:bCs/>
          <w:color w:val="000000"/>
        </w:rPr>
        <w:t>Morning</w:t>
      </w:r>
      <w:r w:rsidR="006F45A9" w:rsidRPr="006F45A9">
        <w:rPr>
          <w:rFonts w:ascii="Arial" w:hAnsi="Arial" w:cs="Arial"/>
          <w:color w:val="000000"/>
        </w:rPr>
        <w:t xml:space="preserve"> </w:t>
      </w:r>
      <w:r w:rsidR="006F45A9" w:rsidRPr="006F45A9">
        <w:rPr>
          <w:rFonts w:ascii="Arial" w:hAnsi="Arial" w:cs="Arial"/>
          <w:b/>
          <w:bCs/>
          <w:color w:val="000000"/>
        </w:rPr>
        <w:t>weight</w:t>
      </w:r>
      <w:r w:rsidR="006F45A9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 xml:space="preserve"> </w:t>
      </w:r>
    </w:p>
    <w:p w14:paraId="7A0CF4E4" w14:textId="1DE6FE30" w:rsidR="00B57E60" w:rsidRDefault="00B57E60" w:rsidP="00B57E60">
      <w:pPr>
        <w:pStyle w:val="NormalWeb"/>
        <w:spacing w:before="240" w:beforeAutospacing="0" w:after="240" w:afterAutospacing="0"/>
        <w:ind w:left="360"/>
      </w:pPr>
    </w:p>
    <w:p w14:paraId="4F189F2C" w14:textId="77777777" w:rsidR="00B57E60" w:rsidRPr="00B57E60" w:rsidRDefault="006F45A9" w:rsidP="00B57E60">
      <w:pPr>
        <w:pStyle w:val="NormalWeb"/>
        <w:numPr>
          <w:ilvl w:val="0"/>
          <w:numId w:val="5"/>
        </w:numPr>
        <w:spacing w:before="240" w:beforeAutospacing="0" w:after="240" w:afterAutospacing="0"/>
      </w:pPr>
      <w:r w:rsidRPr="00B57E60">
        <w:rPr>
          <w:rFonts w:ascii="Arial" w:hAnsi="Arial" w:cs="Arial"/>
          <w:b/>
          <w:bCs/>
          <w:color w:val="000000"/>
        </w:rPr>
        <w:t>Sleep</w:t>
      </w:r>
      <w:r w:rsidR="00B57E60">
        <w:rPr>
          <w:rFonts w:ascii="Arial" w:hAnsi="Arial" w:cs="Arial"/>
          <w:color w:val="000000"/>
        </w:rPr>
        <w:t>.</w:t>
      </w:r>
      <w:r w:rsidRPr="00B57E60">
        <w:rPr>
          <w:rFonts w:ascii="Arial" w:hAnsi="Arial" w:cs="Arial"/>
          <w:color w:val="000000"/>
        </w:rPr>
        <w:t xml:space="preserve"> </w:t>
      </w:r>
    </w:p>
    <w:p w14:paraId="57B15C73" w14:textId="7C8F0311" w:rsidR="006F45A9" w:rsidRPr="00B57E60" w:rsidRDefault="00B57E60" w:rsidP="00B57E60">
      <w:pPr>
        <w:pStyle w:val="NormalWeb"/>
        <w:numPr>
          <w:ilvl w:val="1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32B1F6" wp14:editId="69AA6E62">
                <wp:simplePos x="0" y="0"/>
                <wp:positionH relativeFrom="column">
                  <wp:posOffset>285750</wp:posOffset>
                </wp:positionH>
                <wp:positionV relativeFrom="paragraph">
                  <wp:posOffset>299085</wp:posOffset>
                </wp:positionV>
                <wp:extent cx="647700" cy="2667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3A13A0" id="Rectangle 6" o:spid="_x0000_s1026" style="position:absolute;margin-left:22.5pt;margin-top:23.55pt;width:51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" fillcolor="white [3201]" strokecolor="#92d050" strokeweight="1pt"/>
            </w:pict>
          </mc:Fallback>
        </mc:AlternateContent>
      </w:r>
      <w:r>
        <w:rPr>
          <w:rFonts w:ascii="Arial" w:hAnsi="Arial" w:cs="Arial"/>
          <w:color w:val="000000"/>
        </w:rPr>
        <w:t>H</w:t>
      </w:r>
      <w:r w:rsidR="006F45A9" w:rsidRPr="00B57E60">
        <w:rPr>
          <w:rFonts w:ascii="Arial" w:hAnsi="Arial" w:cs="Arial"/>
          <w:color w:val="000000"/>
        </w:rPr>
        <w:t>ours slept</w:t>
      </w:r>
      <w:bookmarkStart w:id="0" w:name="_GoBack"/>
      <w:bookmarkEnd w:id="0"/>
    </w:p>
    <w:p w14:paraId="1C0720D8" w14:textId="1E03382E" w:rsidR="00B57E60" w:rsidRPr="006F45A9" w:rsidRDefault="00B57E60" w:rsidP="00B57E60">
      <w:pPr>
        <w:pStyle w:val="NormalWeb"/>
        <w:spacing w:before="240" w:beforeAutospacing="0" w:after="240" w:afterAutospacing="0"/>
        <w:ind w:left="792"/>
      </w:pPr>
    </w:p>
    <w:p w14:paraId="02AFC32C" w14:textId="2F82E09B" w:rsidR="006F45A9" w:rsidRPr="00B57E60" w:rsidRDefault="00B57E60" w:rsidP="006F45A9">
      <w:pPr>
        <w:pStyle w:val="NormalWeb"/>
        <w:numPr>
          <w:ilvl w:val="1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E407FA" wp14:editId="7318EA26">
                <wp:simplePos x="0" y="0"/>
                <wp:positionH relativeFrom="column">
                  <wp:posOffset>285750</wp:posOffset>
                </wp:positionH>
                <wp:positionV relativeFrom="paragraph">
                  <wp:posOffset>232410</wp:posOffset>
                </wp:positionV>
                <wp:extent cx="647700" cy="2667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CD9558" id="Rectangle 7" o:spid="_x0000_s1026" style="position:absolute;margin-left:22.5pt;margin-top:18.3pt;width:51pt;height:2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" fillcolor="white [3201]" strokecolor="#92d050" strokeweight="1pt"/>
            </w:pict>
          </mc:Fallback>
        </mc:AlternateContent>
      </w:r>
      <w:r>
        <w:rPr>
          <w:rFonts w:ascii="Arial" w:hAnsi="Arial" w:cs="Arial"/>
          <w:color w:val="000000"/>
        </w:rPr>
        <w:t>Q</w:t>
      </w:r>
      <w:r w:rsidR="006F45A9" w:rsidRPr="006F45A9">
        <w:rPr>
          <w:rFonts w:ascii="Arial" w:hAnsi="Arial" w:cs="Arial"/>
          <w:color w:val="000000"/>
        </w:rPr>
        <w:t>uality of sleep (1 to 5, 1 terrible sleep, 5 fantastic sleep)</w:t>
      </w:r>
    </w:p>
    <w:p w14:paraId="5A82CF28" w14:textId="77777777" w:rsidR="00B57E60" w:rsidRDefault="00B57E60" w:rsidP="00B57E60">
      <w:pPr>
        <w:pStyle w:val="NormalWeb"/>
        <w:spacing w:before="240" w:beforeAutospacing="0" w:after="240" w:afterAutospacing="0"/>
        <w:ind w:left="792"/>
      </w:pPr>
    </w:p>
    <w:p w14:paraId="13F8AF71" w14:textId="272193BE" w:rsidR="006F45A9" w:rsidRPr="00B57E60" w:rsidRDefault="00B57E60" w:rsidP="006F45A9">
      <w:pPr>
        <w:pStyle w:val="NormalWeb"/>
        <w:numPr>
          <w:ilvl w:val="0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09A56D" wp14:editId="18BA5F93">
                <wp:simplePos x="0" y="0"/>
                <wp:positionH relativeFrom="column">
                  <wp:posOffset>266700</wp:posOffset>
                </wp:positionH>
                <wp:positionV relativeFrom="paragraph">
                  <wp:posOffset>299085</wp:posOffset>
                </wp:positionV>
                <wp:extent cx="647700" cy="2667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640FE2" id="Rectangle 8" o:spid="_x0000_s1026" style="position:absolute;margin-left:21pt;margin-top:23.55pt;width:51pt;height:2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" fillcolor="white [3201]" strokecolor="#92d050" strokeweight="1pt"/>
            </w:pict>
          </mc:Fallback>
        </mc:AlternateContent>
      </w:r>
      <w:r w:rsidR="006F45A9" w:rsidRPr="006F45A9">
        <w:rPr>
          <w:rFonts w:ascii="Arial" w:hAnsi="Arial" w:cs="Arial"/>
          <w:b/>
          <w:bCs/>
          <w:color w:val="000000"/>
        </w:rPr>
        <w:t>Morning mood</w:t>
      </w:r>
      <w:r w:rsidR="006F45A9" w:rsidRPr="006F45A9">
        <w:rPr>
          <w:rFonts w:ascii="Arial" w:hAnsi="Arial" w:cs="Arial"/>
          <w:color w:val="000000"/>
        </w:rPr>
        <w:t xml:space="preserve"> (1 to 5, 1 terrible mood, 5 fantastic mood)</w:t>
      </w:r>
    </w:p>
    <w:p w14:paraId="707696C1" w14:textId="5CA0FD48" w:rsidR="00B57E60" w:rsidRDefault="00B57E60" w:rsidP="00B57E60">
      <w:pPr>
        <w:pStyle w:val="NormalWeb"/>
        <w:spacing w:before="240" w:beforeAutospacing="0" w:after="240" w:afterAutospacing="0"/>
        <w:ind w:left="360"/>
      </w:pPr>
    </w:p>
    <w:p w14:paraId="15202DAA" w14:textId="76337D44" w:rsidR="006F45A9" w:rsidRPr="00B57E60" w:rsidRDefault="00B57E60" w:rsidP="006F45A9">
      <w:pPr>
        <w:pStyle w:val="NormalWeb"/>
        <w:numPr>
          <w:ilvl w:val="0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6B62C0" wp14:editId="2D6C943A">
                <wp:simplePos x="0" y="0"/>
                <wp:positionH relativeFrom="column">
                  <wp:posOffset>257175</wp:posOffset>
                </wp:positionH>
                <wp:positionV relativeFrom="paragraph">
                  <wp:posOffset>327660</wp:posOffset>
                </wp:positionV>
                <wp:extent cx="647700" cy="2667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DD733C" id="Rectangle 9" o:spid="_x0000_s1026" style="position:absolute;margin-left:20.25pt;margin-top:25.8pt;width:51pt;height:2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" fillcolor="white [3201]" strokecolor="#92d050" strokeweight="1pt"/>
            </w:pict>
          </mc:Fallback>
        </mc:AlternateContent>
      </w:r>
      <w:r w:rsidR="006F45A9" w:rsidRPr="006F45A9">
        <w:rPr>
          <w:rFonts w:ascii="Arial" w:hAnsi="Arial" w:cs="Arial"/>
          <w:b/>
          <w:bCs/>
          <w:color w:val="000000"/>
        </w:rPr>
        <w:t>Morning stress level</w:t>
      </w:r>
      <w:r w:rsidR="006F45A9" w:rsidRPr="006F45A9">
        <w:rPr>
          <w:rFonts w:ascii="Arial" w:hAnsi="Arial" w:cs="Arial"/>
          <w:color w:val="000000"/>
        </w:rPr>
        <w:t xml:space="preserve"> (1 to 5, 1</w:t>
      </w:r>
      <w:r>
        <w:rPr>
          <w:rFonts w:ascii="Arial" w:hAnsi="Arial" w:cs="Arial"/>
          <w:color w:val="000000"/>
        </w:rPr>
        <w:t xml:space="preserve"> </w:t>
      </w:r>
      <w:r w:rsidR="006F45A9" w:rsidRPr="006F45A9">
        <w:rPr>
          <w:rFonts w:ascii="Arial" w:hAnsi="Arial" w:cs="Arial"/>
          <w:color w:val="000000"/>
        </w:rPr>
        <w:t xml:space="preserve">really stressed, 5 what? </w:t>
      </w:r>
      <w:r w:rsidR="006F45A9">
        <w:rPr>
          <w:rFonts w:ascii="Arial" w:hAnsi="Arial" w:cs="Arial"/>
          <w:color w:val="000000"/>
        </w:rPr>
        <w:t>m</w:t>
      </w:r>
      <w:r w:rsidR="006F45A9" w:rsidRPr="006F45A9">
        <w:rPr>
          <w:rFonts w:ascii="Arial" w:hAnsi="Arial" w:cs="Arial"/>
          <w:color w:val="000000"/>
        </w:rPr>
        <w:t>e worry?)</w:t>
      </w:r>
    </w:p>
    <w:p w14:paraId="4646BE40" w14:textId="77777777" w:rsidR="00B57E60" w:rsidRDefault="00B57E60" w:rsidP="00B57E60">
      <w:pPr>
        <w:pStyle w:val="NormalWeb"/>
        <w:spacing w:before="240" w:beforeAutospacing="0" w:after="240" w:afterAutospacing="0"/>
      </w:pPr>
    </w:p>
    <w:p w14:paraId="12445F9F" w14:textId="77777777" w:rsidR="00B57E60" w:rsidRDefault="00B57E60" w:rsidP="00B57E60">
      <w:pPr>
        <w:pStyle w:val="NormalWeb"/>
        <w:numPr>
          <w:ilvl w:val="0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82D8FB" wp14:editId="5F01904B">
                <wp:simplePos x="0" y="0"/>
                <wp:positionH relativeFrom="column">
                  <wp:posOffset>266700</wp:posOffset>
                </wp:positionH>
                <wp:positionV relativeFrom="paragraph">
                  <wp:posOffset>307975</wp:posOffset>
                </wp:positionV>
                <wp:extent cx="647700" cy="26670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AB9C68" id="Rectangle 11" o:spid="_x0000_s1026" style="position:absolute;margin-left:21pt;margin-top:24.25pt;width:51pt;height:2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" fillcolor="white [3201]" strokecolor="#92d050" strokeweight="1pt"/>
            </w:pict>
          </mc:Fallback>
        </mc:AlternateContent>
      </w:r>
      <w:r w:rsidR="006F45A9" w:rsidRPr="006F45A9">
        <w:rPr>
          <w:rFonts w:ascii="Arial" w:hAnsi="Arial" w:cs="Arial"/>
          <w:b/>
          <w:bCs/>
          <w:color w:val="000000"/>
        </w:rPr>
        <w:t>Perceived energy</w:t>
      </w:r>
      <w:r w:rsidR="006F45A9" w:rsidRPr="006F45A9">
        <w:rPr>
          <w:rFonts w:ascii="Arial" w:hAnsi="Arial" w:cs="Arial"/>
          <w:color w:val="000000"/>
        </w:rPr>
        <w:t xml:space="preserve"> level (1 to 5, 1 wiped out, 5 I can take on the world!)</w:t>
      </w:r>
    </w:p>
    <w:p w14:paraId="64150A76" w14:textId="77777777" w:rsidR="00B57E60" w:rsidRDefault="00B57E60" w:rsidP="00B57E60">
      <w:pPr>
        <w:pStyle w:val="ListParagraph"/>
        <w:rPr>
          <w:rFonts w:ascii="Arial" w:hAnsi="Arial" w:cs="Arial"/>
          <w:color w:val="000000"/>
        </w:rPr>
      </w:pPr>
    </w:p>
    <w:p w14:paraId="597204EE" w14:textId="01E03B02" w:rsidR="006F45A9" w:rsidRPr="00B57E60" w:rsidRDefault="00B57E60" w:rsidP="00B57E60">
      <w:pPr>
        <w:pStyle w:val="NormalWeb"/>
        <w:numPr>
          <w:ilvl w:val="0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E4D005" wp14:editId="598308C7">
                <wp:simplePos x="0" y="0"/>
                <wp:positionH relativeFrom="margin">
                  <wp:posOffset>247650</wp:posOffset>
                </wp:positionH>
                <wp:positionV relativeFrom="paragraph">
                  <wp:posOffset>332740</wp:posOffset>
                </wp:positionV>
                <wp:extent cx="5924550" cy="78105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78105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61FE8F" id="Rectangle 15" o:spid="_x0000_s1026" style="position:absolute;margin-left:19.5pt;margin-top:26.2pt;width:466.5pt;height:61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" fillcolor="white [3201]" strokecolor="#92d050" strokeweight="1pt">
                <w10:wrap anchorx="margin"/>
              </v:rect>
            </w:pict>
          </mc:Fallback>
        </mc:AlternateContent>
      </w:r>
      <w:r w:rsidR="006F45A9" w:rsidRPr="00B57E60">
        <w:rPr>
          <w:rFonts w:ascii="Arial" w:hAnsi="Arial" w:cs="Arial"/>
          <w:color w:val="000000"/>
        </w:rPr>
        <w:t xml:space="preserve">What you </w:t>
      </w:r>
      <w:r w:rsidR="006F45A9" w:rsidRPr="00B57E60">
        <w:rPr>
          <w:rFonts w:ascii="Arial" w:hAnsi="Arial" w:cs="Arial"/>
          <w:b/>
          <w:bCs/>
          <w:color w:val="000000"/>
        </w:rPr>
        <w:t>eat and when.</w:t>
      </w:r>
    </w:p>
    <w:p w14:paraId="00C9BE04" w14:textId="4FB02DA5" w:rsidR="00B57E60" w:rsidRDefault="00B57E60" w:rsidP="00B57E60">
      <w:pPr>
        <w:pStyle w:val="NormalWeb"/>
        <w:spacing w:before="240" w:beforeAutospacing="0" w:after="240" w:afterAutospacing="0"/>
        <w:ind w:left="360"/>
      </w:pPr>
    </w:p>
    <w:p w14:paraId="16248F87" w14:textId="77777777" w:rsidR="00B57E60" w:rsidRPr="00B57E60" w:rsidRDefault="00B57E60" w:rsidP="00B57E60">
      <w:pPr>
        <w:pStyle w:val="NormalWeb"/>
        <w:spacing w:before="240" w:beforeAutospacing="0" w:after="240" w:afterAutospacing="0"/>
        <w:ind w:left="360"/>
      </w:pPr>
    </w:p>
    <w:p w14:paraId="13A2F348" w14:textId="77777777" w:rsidR="00B57E60" w:rsidRDefault="00B57E60" w:rsidP="00B57E60">
      <w:pPr>
        <w:pStyle w:val="ListParagraph"/>
        <w:rPr>
          <w:rFonts w:ascii="Arial" w:hAnsi="Arial" w:cs="Arial"/>
          <w:b/>
          <w:bCs/>
          <w:color w:val="000000"/>
        </w:rPr>
      </w:pPr>
    </w:p>
    <w:p w14:paraId="54F78265" w14:textId="77777777" w:rsidR="00B57E60" w:rsidRPr="00B57E60" w:rsidRDefault="00B57E60" w:rsidP="00B57E60">
      <w:pPr>
        <w:pStyle w:val="NormalWeb"/>
        <w:spacing w:before="240" w:beforeAutospacing="0" w:after="240" w:afterAutospacing="0"/>
        <w:ind w:left="360"/>
      </w:pPr>
    </w:p>
    <w:p w14:paraId="0CAF1DD0" w14:textId="77777777" w:rsidR="00B57E60" w:rsidRPr="00B57E60" w:rsidRDefault="00B57E60" w:rsidP="00B57E60">
      <w:pPr>
        <w:pStyle w:val="NormalWeb"/>
        <w:spacing w:before="240" w:beforeAutospacing="0" w:after="240" w:afterAutospacing="0"/>
        <w:ind w:left="360"/>
      </w:pPr>
    </w:p>
    <w:p w14:paraId="45602D8B" w14:textId="365241B2" w:rsidR="006F45A9" w:rsidRDefault="006F45A9" w:rsidP="006F45A9">
      <w:pPr>
        <w:pStyle w:val="NormalWeb"/>
        <w:numPr>
          <w:ilvl w:val="0"/>
          <w:numId w:val="5"/>
        </w:numPr>
        <w:spacing w:before="240" w:beforeAutospacing="0" w:after="240" w:afterAutospacing="0"/>
      </w:pPr>
      <w:r w:rsidRPr="006F45A9">
        <w:rPr>
          <w:rFonts w:ascii="Arial" w:hAnsi="Arial" w:cs="Arial"/>
          <w:b/>
          <w:bCs/>
          <w:color w:val="000000"/>
        </w:rPr>
        <w:lastRenderedPageBreak/>
        <w:t>Ride</w:t>
      </w:r>
      <w:r w:rsidRPr="006F45A9">
        <w:rPr>
          <w:rFonts w:ascii="Arial" w:hAnsi="Arial" w:cs="Arial"/>
          <w:color w:val="000000"/>
        </w:rPr>
        <w:t xml:space="preserve"> </w:t>
      </w:r>
      <w:r w:rsidRPr="006F45A9">
        <w:rPr>
          <w:rFonts w:ascii="Arial" w:hAnsi="Arial" w:cs="Arial"/>
          <w:b/>
          <w:bCs/>
          <w:color w:val="000000"/>
        </w:rPr>
        <w:t>stats</w:t>
      </w:r>
      <w:r>
        <w:rPr>
          <w:rFonts w:ascii="Arial" w:hAnsi="Arial" w:cs="Arial"/>
          <w:color w:val="000000"/>
        </w:rPr>
        <w:t>.</w:t>
      </w:r>
    </w:p>
    <w:p w14:paraId="08CA719B" w14:textId="7F423B8C" w:rsidR="006F45A9" w:rsidRPr="00B57E60" w:rsidRDefault="00B57E60" w:rsidP="006F45A9">
      <w:pPr>
        <w:pStyle w:val="NormalWeb"/>
        <w:numPr>
          <w:ilvl w:val="1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FE95A1" wp14:editId="0ED0E720">
                <wp:simplePos x="0" y="0"/>
                <wp:positionH relativeFrom="column">
                  <wp:posOffset>266700</wp:posOffset>
                </wp:positionH>
                <wp:positionV relativeFrom="paragraph">
                  <wp:posOffset>289560</wp:posOffset>
                </wp:positionV>
                <wp:extent cx="647700" cy="26670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18DD98" id="Rectangle 16" o:spid="_x0000_s1026" style="position:absolute;margin-left:21pt;margin-top:22.8pt;width:51pt;height:2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" fillcolor="white [3201]" strokecolor="#92d050" strokeweight="1pt"/>
            </w:pict>
          </mc:Fallback>
        </mc:AlternateContent>
      </w:r>
      <w:r w:rsidR="006F45A9" w:rsidRPr="006F45A9">
        <w:rPr>
          <w:rFonts w:ascii="Arial" w:hAnsi="Arial" w:cs="Arial"/>
          <w:color w:val="000000"/>
        </w:rPr>
        <w:t>Mileage</w:t>
      </w:r>
    </w:p>
    <w:p w14:paraId="4AE0D187" w14:textId="21A98439" w:rsidR="00B57E60" w:rsidRDefault="00B57E60" w:rsidP="00B57E60">
      <w:pPr>
        <w:pStyle w:val="NormalWeb"/>
        <w:spacing w:before="240" w:beforeAutospacing="0" w:after="240" w:afterAutospacing="0"/>
        <w:ind w:left="792"/>
      </w:pPr>
    </w:p>
    <w:p w14:paraId="4AE4843B" w14:textId="213B6E85" w:rsidR="006F45A9" w:rsidRPr="00B57E60" w:rsidRDefault="00B57E60" w:rsidP="006F45A9">
      <w:pPr>
        <w:pStyle w:val="NormalWeb"/>
        <w:numPr>
          <w:ilvl w:val="1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A3410D" wp14:editId="6EFB5F56">
                <wp:simplePos x="0" y="0"/>
                <wp:positionH relativeFrom="column">
                  <wp:posOffset>285750</wp:posOffset>
                </wp:positionH>
                <wp:positionV relativeFrom="paragraph">
                  <wp:posOffset>273050</wp:posOffset>
                </wp:positionV>
                <wp:extent cx="647700" cy="266700"/>
                <wp:effectExtent l="0" t="0" r="1905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712777" id="Rectangle 17" o:spid="_x0000_s1026" style="position:absolute;margin-left:22.5pt;margin-top:21.5pt;width:51pt;height:2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" fillcolor="white [3201]" strokecolor="#92d050" strokeweight="1pt"/>
            </w:pict>
          </mc:Fallback>
        </mc:AlternateContent>
      </w:r>
      <w:r w:rsidR="006F45A9" w:rsidRPr="006F45A9">
        <w:rPr>
          <w:rFonts w:ascii="Arial" w:hAnsi="Arial" w:cs="Arial"/>
          <w:color w:val="000000"/>
        </w:rPr>
        <w:t>Ride duration</w:t>
      </w:r>
    </w:p>
    <w:p w14:paraId="5D77484D" w14:textId="4D03AE1D" w:rsidR="00B57E60" w:rsidRDefault="00B57E60" w:rsidP="00B57E60">
      <w:pPr>
        <w:pStyle w:val="ListParagraph"/>
      </w:pPr>
    </w:p>
    <w:p w14:paraId="13C45FF2" w14:textId="4CC8A400" w:rsidR="006F45A9" w:rsidRPr="00B57E60" w:rsidRDefault="00B57E60" w:rsidP="006F45A9">
      <w:pPr>
        <w:pStyle w:val="NormalWeb"/>
        <w:numPr>
          <w:ilvl w:val="1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682D26" wp14:editId="4094E4FB">
                <wp:simplePos x="0" y="0"/>
                <wp:positionH relativeFrom="column">
                  <wp:posOffset>266700</wp:posOffset>
                </wp:positionH>
                <wp:positionV relativeFrom="paragraph">
                  <wp:posOffset>311150</wp:posOffset>
                </wp:positionV>
                <wp:extent cx="647700" cy="266700"/>
                <wp:effectExtent l="0" t="0" r="1905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5B87FC" id="Rectangle 18" o:spid="_x0000_s1026" style="position:absolute;margin-left:21pt;margin-top:24.5pt;width:51pt;height:2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" fillcolor="white [3201]" strokecolor="#92d050" strokeweight="1pt"/>
            </w:pict>
          </mc:Fallback>
        </mc:AlternateContent>
      </w:r>
      <w:r w:rsidR="006F45A9">
        <w:rPr>
          <w:rFonts w:ascii="Arial" w:hAnsi="Arial" w:cs="Arial"/>
          <w:color w:val="000000"/>
        </w:rPr>
        <w:t>V</w:t>
      </w:r>
      <w:r w:rsidR="006F45A9" w:rsidRPr="006F45A9">
        <w:rPr>
          <w:rFonts w:ascii="Arial" w:hAnsi="Arial" w:cs="Arial"/>
          <w:color w:val="000000"/>
        </w:rPr>
        <w:t>ertical feet</w:t>
      </w:r>
    </w:p>
    <w:p w14:paraId="34DA5CD2" w14:textId="77777777" w:rsidR="00B57E60" w:rsidRDefault="00B57E60" w:rsidP="00B57E60">
      <w:pPr>
        <w:pStyle w:val="NormalWeb"/>
        <w:spacing w:before="240" w:beforeAutospacing="0" w:after="240" w:afterAutospacing="0"/>
      </w:pPr>
    </w:p>
    <w:p w14:paraId="4D55E09D" w14:textId="3F347393" w:rsidR="006F45A9" w:rsidRPr="00B57E60" w:rsidRDefault="00B57E60" w:rsidP="006F45A9">
      <w:pPr>
        <w:pStyle w:val="NormalWeb"/>
        <w:numPr>
          <w:ilvl w:val="1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42ECB8" wp14:editId="64FE5D2C">
                <wp:simplePos x="0" y="0"/>
                <wp:positionH relativeFrom="margin">
                  <wp:align>center</wp:align>
                </wp:positionH>
                <wp:positionV relativeFrom="paragraph">
                  <wp:posOffset>460375</wp:posOffset>
                </wp:positionV>
                <wp:extent cx="5362575" cy="56197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575" cy="561975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00D848" id="Rectangle 19" o:spid="_x0000_s1026" style="position:absolute;margin-left:0;margin-top:36.25pt;width:422.25pt;height:44.25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" fillcolor="white [3201]" strokecolor="#92d050" strokeweight="1pt">
                <w10:wrap anchorx="margin"/>
              </v:rect>
            </w:pict>
          </mc:Fallback>
        </mc:AlternateContent>
      </w:r>
      <w:r w:rsidR="006F45A9">
        <w:rPr>
          <w:rFonts w:ascii="Arial" w:hAnsi="Arial" w:cs="Arial"/>
          <w:color w:val="000000"/>
        </w:rPr>
        <w:t>T</w:t>
      </w:r>
      <w:r w:rsidR="006F45A9" w:rsidRPr="006F45A9">
        <w:rPr>
          <w:rFonts w:ascii="Arial" w:hAnsi="Arial" w:cs="Arial"/>
          <w:color w:val="000000"/>
        </w:rPr>
        <w:t xml:space="preserve">rail conditions (30 miles on a rough trail in Moab is harder than 60 miles on a smooth trail in </w:t>
      </w:r>
      <w:proofErr w:type="spellStart"/>
      <w:r w:rsidR="006F45A9" w:rsidRPr="006F45A9">
        <w:rPr>
          <w:rFonts w:ascii="Arial" w:hAnsi="Arial" w:cs="Arial"/>
          <w:color w:val="000000"/>
        </w:rPr>
        <w:t>Fruita</w:t>
      </w:r>
      <w:proofErr w:type="spellEnd"/>
      <w:r w:rsidR="006F45A9" w:rsidRPr="006F45A9">
        <w:rPr>
          <w:rFonts w:ascii="Arial" w:hAnsi="Arial" w:cs="Arial"/>
          <w:color w:val="000000"/>
        </w:rPr>
        <w:t>!)</w:t>
      </w:r>
    </w:p>
    <w:p w14:paraId="6AD9BBA6" w14:textId="180CD42D" w:rsidR="00B57E60" w:rsidRDefault="00B57E60" w:rsidP="00B57E60">
      <w:pPr>
        <w:pStyle w:val="ListParagraph"/>
      </w:pPr>
    </w:p>
    <w:p w14:paraId="74D6ADE2" w14:textId="77777777" w:rsidR="00B57E60" w:rsidRDefault="00B57E60" w:rsidP="00B57E60">
      <w:pPr>
        <w:pStyle w:val="NormalWeb"/>
        <w:spacing w:before="240" w:beforeAutospacing="0" w:after="240" w:afterAutospacing="0"/>
        <w:ind w:left="792"/>
      </w:pPr>
    </w:p>
    <w:p w14:paraId="2734DD48" w14:textId="61272853" w:rsidR="006F45A9" w:rsidRPr="00B57E60" w:rsidRDefault="00B57E60" w:rsidP="006F45A9">
      <w:pPr>
        <w:pStyle w:val="NormalWeb"/>
        <w:numPr>
          <w:ilvl w:val="1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FF496D" wp14:editId="13E8F862">
                <wp:simplePos x="0" y="0"/>
                <wp:positionH relativeFrom="margin">
                  <wp:align>center</wp:align>
                </wp:positionH>
                <wp:positionV relativeFrom="paragraph">
                  <wp:posOffset>261620</wp:posOffset>
                </wp:positionV>
                <wp:extent cx="5353050" cy="85725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3050" cy="85725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3A8C2F" id="Rectangle 20" o:spid="_x0000_s1026" style="position:absolute;margin-left:0;margin-top:20.6pt;width:421.5pt;height:67.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" fillcolor="white [3201]" strokecolor="#92d050" strokeweight="1pt">
                <w10:wrap anchorx="margin"/>
              </v:rect>
            </w:pict>
          </mc:Fallback>
        </mc:AlternateContent>
      </w:r>
      <w:r w:rsidR="006F45A9">
        <w:rPr>
          <w:rFonts w:ascii="Arial" w:hAnsi="Arial" w:cs="Arial"/>
          <w:color w:val="000000"/>
        </w:rPr>
        <w:t>H</w:t>
      </w:r>
      <w:r w:rsidR="006F45A9" w:rsidRPr="006F45A9">
        <w:rPr>
          <w:rFonts w:ascii="Arial" w:hAnsi="Arial" w:cs="Arial"/>
          <w:color w:val="000000"/>
        </w:rPr>
        <w:t>ow you felt on the ride</w:t>
      </w:r>
    </w:p>
    <w:p w14:paraId="78154F08" w14:textId="7D16722D" w:rsidR="00B57E60" w:rsidRDefault="00B57E60" w:rsidP="00B57E60">
      <w:pPr>
        <w:pStyle w:val="NormalWeb"/>
        <w:spacing w:before="240" w:beforeAutospacing="0" w:after="240" w:afterAutospacing="0"/>
        <w:ind w:left="792"/>
      </w:pPr>
    </w:p>
    <w:p w14:paraId="17CAFC24" w14:textId="77777777" w:rsidR="00B57E60" w:rsidRPr="00B57E60" w:rsidRDefault="00B57E60" w:rsidP="00B57E60">
      <w:pPr>
        <w:pStyle w:val="NormalWeb"/>
        <w:spacing w:before="240" w:beforeAutospacing="0" w:after="240" w:afterAutospacing="0"/>
        <w:ind w:left="792"/>
      </w:pPr>
    </w:p>
    <w:p w14:paraId="6137B27D" w14:textId="77777777" w:rsidR="00B57E60" w:rsidRDefault="00B57E60" w:rsidP="00B57E60">
      <w:pPr>
        <w:pStyle w:val="ListParagraph"/>
        <w:rPr>
          <w:rFonts w:ascii="Arial" w:hAnsi="Arial" w:cs="Arial"/>
          <w:color w:val="000000"/>
        </w:rPr>
      </w:pPr>
    </w:p>
    <w:p w14:paraId="2736114B" w14:textId="76A83353" w:rsidR="006F45A9" w:rsidRPr="00B57E60" w:rsidRDefault="00B57E60" w:rsidP="006F45A9">
      <w:pPr>
        <w:pStyle w:val="NormalWeb"/>
        <w:numPr>
          <w:ilvl w:val="1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1DDA2A" wp14:editId="7776670E">
                <wp:simplePos x="0" y="0"/>
                <wp:positionH relativeFrom="column">
                  <wp:posOffset>285750</wp:posOffset>
                </wp:positionH>
                <wp:positionV relativeFrom="paragraph">
                  <wp:posOffset>320675</wp:posOffset>
                </wp:positionV>
                <wp:extent cx="647700" cy="26670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2ABC25" id="Rectangle 21" o:spid="_x0000_s1026" style="position:absolute;margin-left:22.5pt;margin-top:25.25pt;width:51pt;height:2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" fillcolor="white [3201]" strokecolor="#92d050" strokeweight="1pt"/>
            </w:pict>
          </mc:Fallback>
        </mc:AlternateContent>
      </w:r>
      <w:r w:rsidR="006F45A9">
        <w:rPr>
          <w:rFonts w:ascii="Arial" w:hAnsi="Arial" w:cs="Arial"/>
          <w:color w:val="000000"/>
        </w:rPr>
        <w:t>H</w:t>
      </w:r>
      <w:r w:rsidR="006F45A9" w:rsidRPr="006F45A9">
        <w:rPr>
          <w:rFonts w:ascii="Arial" w:hAnsi="Arial" w:cs="Arial"/>
          <w:color w:val="000000"/>
        </w:rPr>
        <w:t>eart rate</w:t>
      </w:r>
    </w:p>
    <w:p w14:paraId="2490E84B" w14:textId="77777777" w:rsidR="00B57E60" w:rsidRPr="00B57E60" w:rsidRDefault="00B57E60" w:rsidP="00B57E60">
      <w:pPr>
        <w:pStyle w:val="NormalWeb"/>
        <w:spacing w:before="240" w:beforeAutospacing="0" w:after="240" w:afterAutospacing="0"/>
      </w:pPr>
    </w:p>
    <w:p w14:paraId="621A53AC" w14:textId="3A658CFD" w:rsidR="006F45A9" w:rsidRPr="00B57E60" w:rsidRDefault="00B57E60" w:rsidP="006F45A9">
      <w:pPr>
        <w:pStyle w:val="NormalWeb"/>
        <w:numPr>
          <w:ilvl w:val="1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56BED8" wp14:editId="7CCE4DA5">
                <wp:simplePos x="0" y="0"/>
                <wp:positionH relativeFrom="column">
                  <wp:posOffset>323850</wp:posOffset>
                </wp:positionH>
                <wp:positionV relativeFrom="paragraph">
                  <wp:posOffset>308610</wp:posOffset>
                </wp:positionV>
                <wp:extent cx="647700" cy="266700"/>
                <wp:effectExtent l="0" t="0" r="19050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64B7C3" id="Rectangle 22" o:spid="_x0000_s1026" style="position:absolute;margin-left:25.5pt;margin-top:24.3pt;width:51pt;height:2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" fillcolor="white [3201]" strokecolor="#92d050" strokeweight="1pt"/>
            </w:pict>
          </mc:Fallback>
        </mc:AlternateContent>
      </w:r>
      <w:r w:rsidR="006F45A9">
        <w:rPr>
          <w:rFonts w:ascii="Arial" w:hAnsi="Arial" w:cs="Arial"/>
          <w:color w:val="000000"/>
        </w:rPr>
        <w:t>P</w:t>
      </w:r>
      <w:r w:rsidR="006F45A9" w:rsidRPr="006F45A9">
        <w:rPr>
          <w:rFonts w:ascii="Arial" w:hAnsi="Arial" w:cs="Arial"/>
          <w:color w:val="000000"/>
        </w:rPr>
        <w:t>ower output</w:t>
      </w:r>
    </w:p>
    <w:p w14:paraId="10FF9F73" w14:textId="77777777" w:rsidR="006F45A9" w:rsidRDefault="006F45A9" w:rsidP="006F45A9">
      <w:pPr>
        <w:pStyle w:val="NormalWeb"/>
        <w:spacing w:before="240" w:beforeAutospacing="0" w:after="240" w:afterAutospacing="0"/>
      </w:pPr>
    </w:p>
    <w:p w14:paraId="4AF78CA3" w14:textId="77777777" w:rsidR="006F45A9" w:rsidRPr="006F45A9" w:rsidRDefault="006F45A9" w:rsidP="006F45A9">
      <w:pPr>
        <w:pStyle w:val="NormalWeb"/>
        <w:numPr>
          <w:ilvl w:val="0"/>
          <w:numId w:val="5"/>
        </w:numPr>
        <w:spacing w:before="240" w:beforeAutospacing="0" w:after="240" w:afterAutospacing="0"/>
      </w:pPr>
      <w:r w:rsidRPr="006F45A9">
        <w:rPr>
          <w:rFonts w:ascii="Arial" w:hAnsi="Arial" w:cs="Arial"/>
          <w:b/>
          <w:bCs/>
          <w:color w:val="000000"/>
        </w:rPr>
        <w:t>Workout</w:t>
      </w:r>
      <w:r w:rsidRPr="006F45A9">
        <w:rPr>
          <w:rFonts w:ascii="Arial" w:hAnsi="Arial" w:cs="Arial"/>
          <w:color w:val="000000"/>
        </w:rPr>
        <w:t xml:space="preserve"> </w:t>
      </w:r>
      <w:r w:rsidRPr="006F45A9">
        <w:rPr>
          <w:rFonts w:ascii="Arial" w:hAnsi="Arial" w:cs="Arial"/>
          <w:b/>
          <w:bCs/>
          <w:color w:val="000000"/>
        </w:rPr>
        <w:t>stats</w:t>
      </w:r>
    </w:p>
    <w:p w14:paraId="196E0B9D" w14:textId="5E35E074" w:rsidR="006F45A9" w:rsidRPr="00B57E60" w:rsidRDefault="006F45A9" w:rsidP="006F45A9">
      <w:pPr>
        <w:pStyle w:val="NormalWeb"/>
        <w:numPr>
          <w:ilvl w:val="1"/>
          <w:numId w:val="5"/>
        </w:numPr>
        <w:spacing w:before="240" w:beforeAutospacing="0" w:after="240" w:afterAutospacing="0"/>
      </w:pPr>
      <w:r>
        <w:rPr>
          <w:rFonts w:ascii="Arial" w:hAnsi="Arial" w:cs="Arial"/>
          <w:color w:val="000000"/>
        </w:rPr>
        <w:t>S</w:t>
      </w:r>
      <w:r w:rsidRPr="006F45A9">
        <w:rPr>
          <w:rFonts w:ascii="Arial" w:hAnsi="Arial" w:cs="Arial"/>
          <w:color w:val="000000"/>
        </w:rPr>
        <w:t>quat: weight, reps, sets</w:t>
      </w:r>
    </w:p>
    <w:p w14:paraId="492DD6BE" w14:textId="1FF8DB25" w:rsidR="00B57E60" w:rsidRDefault="00B57E60" w:rsidP="00B57E60">
      <w:pPr>
        <w:pStyle w:val="NormalWeb"/>
        <w:spacing w:before="240" w:beforeAutospacing="0" w:after="240" w:afterAutospacing="0"/>
        <w:ind w:left="792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39F135" wp14:editId="7397F92D">
                <wp:simplePos x="0" y="0"/>
                <wp:positionH relativeFrom="column">
                  <wp:posOffset>2257425</wp:posOffset>
                </wp:positionH>
                <wp:positionV relativeFrom="paragraph">
                  <wp:posOffset>9525</wp:posOffset>
                </wp:positionV>
                <wp:extent cx="647700" cy="266700"/>
                <wp:effectExtent l="0" t="0" r="19050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1F5F8B" id="Rectangle 25" o:spid="_x0000_s1026" style="position:absolute;margin-left:177.75pt;margin-top:.75pt;width:51pt;height:21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" fillcolor="white [3201]" strokecolor="#92d050" strokeweight="1pt"/>
            </w:pict>
          </mc:Fallback>
        </mc:AlternateContent>
      </w: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BF7DD2" wp14:editId="4982B1D6">
                <wp:simplePos x="0" y="0"/>
                <wp:positionH relativeFrom="column">
                  <wp:posOffset>1323975</wp:posOffset>
                </wp:positionH>
                <wp:positionV relativeFrom="paragraph">
                  <wp:posOffset>9525</wp:posOffset>
                </wp:positionV>
                <wp:extent cx="647700" cy="266700"/>
                <wp:effectExtent l="0" t="0" r="19050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BEC9EE" id="Rectangle 24" o:spid="_x0000_s1026" style="position:absolute;margin-left:104.25pt;margin-top:.75pt;width:51pt;height:2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" fillcolor="white [3201]" strokecolor="#92d050" strokeweight="1pt"/>
            </w:pict>
          </mc:Fallback>
        </mc:AlternateContent>
      </w: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4BBDF3" wp14:editId="37251CA6">
                <wp:simplePos x="0" y="0"/>
                <wp:positionH relativeFrom="column">
                  <wp:posOffset>295275</wp:posOffset>
                </wp:positionH>
                <wp:positionV relativeFrom="paragraph">
                  <wp:posOffset>9525</wp:posOffset>
                </wp:positionV>
                <wp:extent cx="647700" cy="26670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2EFF11" id="Rectangle 23" o:spid="_x0000_s1026" style="position:absolute;margin-left:23.25pt;margin-top:.75pt;width:51pt;height:2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" fillcolor="white [3201]" strokecolor="#92d050" strokeweight="1pt"/>
            </w:pict>
          </mc:Fallback>
        </mc:AlternateContent>
      </w:r>
    </w:p>
    <w:p w14:paraId="10166A42" w14:textId="77777777" w:rsidR="00B57E60" w:rsidRPr="00B57E60" w:rsidRDefault="00B57E60" w:rsidP="00B57E60">
      <w:pPr>
        <w:pStyle w:val="NormalWeb"/>
        <w:spacing w:before="240" w:beforeAutospacing="0" w:after="240" w:afterAutospacing="0"/>
        <w:ind w:left="792"/>
      </w:pPr>
    </w:p>
    <w:p w14:paraId="46F71448" w14:textId="77777777" w:rsidR="00B57E60" w:rsidRDefault="00B57E60" w:rsidP="00B57E60">
      <w:pPr>
        <w:pStyle w:val="ListParagraph"/>
        <w:rPr>
          <w:rFonts w:ascii="Arial" w:hAnsi="Arial" w:cs="Arial"/>
          <w:color w:val="000000"/>
        </w:rPr>
      </w:pPr>
    </w:p>
    <w:p w14:paraId="0433A280" w14:textId="77777777" w:rsidR="00B57E60" w:rsidRPr="00B57E60" w:rsidRDefault="00B57E60" w:rsidP="00B57E60">
      <w:pPr>
        <w:pStyle w:val="NormalWeb"/>
        <w:spacing w:before="240" w:beforeAutospacing="0" w:after="240" w:afterAutospacing="0"/>
        <w:ind w:left="792"/>
      </w:pPr>
    </w:p>
    <w:p w14:paraId="0847146E" w14:textId="453D7CA7" w:rsidR="006F45A9" w:rsidRPr="00B57E60" w:rsidRDefault="00B57E60" w:rsidP="006F45A9">
      <w:pPr>
        <w:pStyle w:val="NormalWeb"/>
        <w:numPr>
          <w:ilvl w:val="1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829C4F" wp14:editId="29CF63A6">
                <wp:simplePos x="0" y="0"/>
                <wp:positionH relativeFrom="margin">
                  <wp:align>right</wp:align>
                </wp:positionH>
                <wp:positionV relativeFrom="paragraph">
                  <wp:posOffset>247015</wp:posOffset>
                </wp:positionV>
                <wp:extent cx="5676900" cy="55245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552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A722C" id="Rectangle 26" o:spid="_x0000_s1026" style="position:absolute;margin-left:395.8pt;margin-top:19.45pt;width:447pt;height:43.5pt;z-index:251696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" fillcolor="white [3201]" strokecolor="#92d050" strokeweight="1pt">
                <w10:wrap anchorx="margin"/>
              </v:rect>
            </w:pict>
          </mc:Fallback>
        </mc:AlternateContent>
      </w:r>
      <w:r w:rsidR="006F45A9" w:rsidRPr="006F45A9">
        <w:rPr>
          <w:rFonts w:ascii="Arial" w:hAnsi="Arial" w:cs="Arial"/>
          <w:color w:val="000000"/>
        </w:rPr>
        <w:t>Core workou</w:t>
      </w:r>
      <w:r w:rsidR="006F45A9">
        <w:rPr>
          <w:rFonts w:ascii="Arial" w:hAnsi="Arial" w:cs="Arial"/>
          <w:color w:val="000000"/>
        </w:rPr>
        <w:t>t</w:t>
      </w:r>
    </w:p>
    <w:p w14:paraId="62E3F858" w14:textId="77777777" w:rsidR="00B57E60" w:rsidRPr="00B57E60" w:rsidRDefault="00B57E60" w:rsidP="00B57E60">
      <w:pPr>
        <w:pStyle w:val="NormalWeb"/>
        <w:spacing w:before="240" w:beforeAutospacing="0" w:after="240" w:afterAutospacing="0"/>
        <w:ind w:left="792"/>
      </w:pPr>
    </w:p>
    <w:p w14:paraId="6523DCFB" w14:textId="503D68DC" w:rsidR="00B57E60" w:rsidRPr="006F45A9" w:rsidRDefault="00B57E60" w:rsidP="00B57E60">
      <w:pPr>
        <w:pStyle w:val="NormalWeb"/>
        <w:spacing w:before="240" w:beforeAutospacing="0" w:after="240" w:afterAutospacing="0"/>
        <w:ind w:left="792"/>
      </w:pPr>
    </w:p>
    <w:p w14:paraId="7DAB1123" w14:textId="7E3A54A5" w:rsidR="006F45A9" w:rsidRPr="00B57E60" w:rsidRDefault="00B57E60" w:rsidP="006F45A9">
      <w:pPr>
        <w:pStyle w:val="NormalWeb"/>
        <w:numPr>
          <w:ilvl w:val="1"/>
          <w:numId w:val="5"/>
        </w:numPr>
        <w:spacing w:before="240" w:beforeAutospacing="0" w:after="240" w:afterAutospacing="0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9D049F" wp14:editId="6900C52C">
                <wp:simplePos x="0" y="0"/>
                <wp:positionH relativeFrom="margin">
                  <wp:align>right</wp:align>
                </wp:positionH>
                <wp:positionV relativeFrom="paragraph">
                  <wp:posOffset>248920</wp:posOffset>
                </wp:positionV>
                <wp:extent cx="5657850" cy="590550"/>
                <wp:effectExtent l="0" t="0" r="1905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59055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88E03C" id="Rectangle 27" o:spid="_x0000_s1026" style="position:absolute;margin-left:394.3pt;margin-top:19.6pt;width:445.5pt;height:46.5pt;z-index:2516981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" fillcolor="white [3201]" strokecolor="#92d050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color w:val="000000"/>
        </w:rPr>
        <w:t xml:space="preserve"> Shoulder-, back-, chest work, etc.</w:t>
      </w:r>
    </w:p>
    <w:p w14:paraId="2AD67320" w14:textId="462820A3" w:rsidR="00B57E60" w:rsidRPr="00B57E60" w:rsidRDefault="00B57E60" w:rsidP="00B57E60">
      <w:pPr>
        <w:pStyle w:val="NormalWeb"/>
        <w:spacing w:before="240" w:beforeAutospacing="0" w:after="240" w:afterAutospacing="0"/>
      </w:pPr>
    </w:p>
    <w:p w14:paraId="5FD81960" w14:textId="77777777" w:rsidR="00B57E60" w:rsidRPr="006F45A9" w:rsidRDefault="00B57E60" w:rsidP="00B57E60">
      <w:pPr>
        <w:pStyle w:val="NormalWeb"/>
        <w:spacing w:before="240" w:beforeAutospacing="0" w:after="240" w:afterAutospacing="0"/>
      </w:pPr>
    </w:p>
    <w:p w14:paraId="6400309C" w14:textId="6E3592AB" w:rsidR="0016677B" w:rsidRPr="00E762FB" w:rsidRDefault="0016677B" w:rsidP="00E762FB"/>
    <w:sectPr w:rsidR="0016677B" w:rsidRPr="00E762FB" w:rsidSect="00A140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405" w:right="1440" w:bottom="720" w:left="1440" w:header="11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0A389" w14:textId="77777777" w:rsidR="00794BCC" w:rsidRDefault="00794BCC" w:rsidP="00D45945">
      <w:pPr>
        <w:spacing w:before="0" w:after="0" w:line="240" w:lineRule="auto"/>
      </w:pPr>
      <w:r>
        <w:separator/>
      </w:r>
    </w:p>
  </w:endnote>
  <w:endnote w:type="continuationSeparator" w:id="0">
    <w:p w14:paraId="5A12F008" w14:textId="77777777" w:rsidR="00794BCC" w:rsidRDefault="00794BCC" w:rsidP="00D4594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421E3" w14:textId="77777777" w:rsidR="00B57E60" w:rsidRDefault="00B57E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598A8" w14:textId="77777777" w:rsidR="00B57E60" w:rsidRDefault="00B57E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F7A0D" w14:textId="77777777" w:rsidR="00B57E60" w:rsidRDefault="00B57E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D5CD2" w14:textId="77777777" w:rsidR="00794BCC" w:rsidRDefault="00794BCC" w:rsidP="00D45945">
      <w:pPr>
        <w:spacing w:before="0" w:after="0" w:line="240" w:lineRule="auto"/>
      </w:pPr>
      <w:r>
        <w:separator/>
      </w:r>
    </w:p>
  </w:footnote>
  <w:footnote w:type="continuationSeparator" w:id="0">
    <w:p w14:paraId="201ED826" w14:textId="77777777" w:rsidR="00794BCC" w:rsidRDefault="00794BCC" w:rsidP="00D4594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D29AC" w14:textId="77777777" w:rsidR="00B57E60" w:rsidRDefault="00B57E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0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9"/>
      <w:gridCol w:w="6766"/>
    </w:tblGrid>
    <w:tr w:rsidR="00E834B7" w14:paraId="59A99B62" w14:textId="77777777" w:rsidTr="00A14067">
      <w:trPr>
        <w:trHeight w:val="1841"/>
      </w:trPr>
      <w:tc>
        <w:tcPr>
          <w:tcW w:w="3269" w:type="dxa"/>
        </w:tcPr>
        <w:p w14:paraId="0F5F7109" w14:textId="77777777" w:rsidR="00E834B7" w:rsidRPr="00A14067" w:rsidRDefault="00E834B7">
          <w:pPr>
            <w:pStyle w:val="Header"/>
            <w:rPr>
              <w:noProof/>
              <w:color w:val="000000" w:themeColor="text1"/>
              <w:sz w:val="48"/>
              <w:szCs w:val="48"/>
              <w:lang w:eastAsia="en-US"/>
            </w:rPr>
          </w:pPr>
        </w:p>
        <w:p w14:paraId="3BE381BF" w14:textId="2E270568" w:rsidR="00A74B1E" w:rsidRPr="00A14067" w:rsidRDefault="0016677B" w:rsidP="00A74B1E">
          <w:pPr>
            <w:rPr>
              <w:b/>
              <w:bCs/>
              <w:sz w:val="48"/>
              <w:szCs w:val="48"/>
              <w:lang w:eastAsia="en-US"/>
            </w:rPr>
          </w:pPr>
          <w:r>
            <w:rPr>
              <w:b/>
              <w:bCs/>
              <w:sz w:val="48"/>
              <w:szCs w:val="48"/>
              <w:lang w:eastAsia="en-US"/>
            </w:rPr>
            <w:t xml:space="preserve">BetterRide </w:t>
          </w:r>
        </w:p>
      </w:tc>
      <w:tc>
        <w:tcPr>
          <w:tcW w:w="6766" w:type="dxa"/>
        </w:tcPr>
        <w:p w14:paraId="21F546CB" w14:textId="5419267A" w:rsidR="00E834B7" w:rsidRDefault="00A74B1E" w:rsidP="00A74B1E">
          <w:pPr>
            <w:pStyle w:val="Header"/>
            <w:ind w:left="1284"/>
            <w:rPr>
              <w:noProof/>
              <w:color w:val="000000" w:themeColor="text1"/>
              <w:lang w:eastAsia="en-US"/>
            </w:rPr>
          </w:pPr>
          <w:r>
            <w:rPr>
              <w:noProof/>
            </w:rPr>
            <w:drawing>
              <wp:inline distT="0" distB="0" distL="0" distR="0" wp14:anchorId="46C15109" wp14:editId="014E8FA1">
                <wp:extent cx="1247775" cy="1143000"/>
                <wp:effectExtent l="0" t="0" r="9525" b="0"/>
                <wp:docPr id="57" name="Picture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ABADCEF" w14:textId="77777777" w:rsidR="00D45945" w:rsidRDefault="00D45945">
    <w:pPr>
      <w:pStyle w:val="Header"/>
    </w:pPr>
    <w:r>
      <w:rPr>
        <w:noProof/>
        <w:color w:val="000000" w:themeColor="text1"/>
        <w:lang w:eastAsia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590F0001" wp14:editId="2F80048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5630" cy="10063044"/>
              <wp:effectExtent l="19050" t="57150" r="17780" b="52070"/>
              <wp:wrapNone/>
              <wp:docPr id="3" name="Group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5630" cy="10063044"/>
                        <a:chOff x="0" y="0"/>
                        <a:chExt cx="7785630" cy="10063044"/>
                      </a:xfrm>
                    </wpg:grpSpPr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7780020" cy="1031240"/>
                          <a:chOff x="0" y="-2950"/>
                          <a:chExt cx="7780020" cy="1031650"/>
                        </a:xfrm>
                      </wpg:grpSpPr>
                      <wps:wsp>
                        <wps:cNvPr id="2" name="Rectangle 1"/>
                        <wps:cNvSpPr/>
                        <wps:spPr>
                          <a:xfrm>
                            <a:off x="0" y="-2950"/>
                            <a:ext cx="7772400" cy="3429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2"/>
                        <wps:cNvSpPr/>
                        <wps:spPr>
                          <a:xfrm>
                            <a:off x="2636520" y="0"/>
                            <a:ext cx="5143500" cy="1028700"/>
                          </a:xfrm>
                          <a:custGeom>
                            <a:avLst/>
                            <a:gdLst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79248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00500" h="800100">
                                <a:moveTo>
                                  <a:pt x="0" y="0"/>
                                </a:moveTo>
                                <a:lnTo>
                                  <a:pt x="4000500" y="0"/>
                                </a:lnTo>
                                <a:lnTo>
                                  <a:pt x="4000500" y="800100"/>
                                </a:lnTo>
                                <a:lnTo>
                                  <a:pt x="792480" y="800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  <a:effectLst>
                            <a:outerShdw blurRad="50800" dist="38100" dir="10800000" algn="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2" name="Group 12"/>
                      <wpg:cNvGrpSpPr/>
                      <wpg:grpSpPr>
                        <a:xfrm rot="10800000">
                          <a:off x="5610" y="9031804"/>
                          <a:ext cx="7780020" cy="1031240"/>
                          <a:chOff x="0" y="-2950"/>
                          <a:chExt cx="7780020" cy="1031650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0" y="-2950"/>
                            <a:ext cx="7772400" cy="3429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2"/>
                        <wps:cNvSpPr/>
                        <wps:spPr>
                          <a:xfrm>
                            <a:off x="2636520" y="0"/>
                            <a:ext cx="5143500" cy="1028700"/>
                          </a:xfrm>
                          <a:custGeom>
                            <a:avLst/>
                            <a:gdLst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79248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00500" h="800100">
                                <a:moveTo>
                                  <a:pt x="0" y="0"/>
                                </a:moveTo>
                                <a:lnTo>
                                  <a:pt x="4000500" y="0"/>
                                </a:lnTo>
                                <a:lnTo>
                                  <a:pt x="4000500" y="800100"/>
                                </a:lnTo>
                                <a:lnTo>
                                  <a:pt x="792480" y="800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101000</wp14:pctWidth>
              </wp14:sizeRelH>
              <wp14:sizeRelV relativeFrom="page">
                <wp14:pctHeight>101000</wp14:pctHeight>
              </wp14:sizeRelV>
            </wp:anchor>
          </w:drawing>
        </mc:Choice>
        <mc:Fallback>
          <w:pict>
            <v:group w14:anchorId="1B4C0ABA" id="Group 3" o:spid="_x0000_s1026" style="position:absolute;margin-left:0;margin-top:0;width:613.05pt;height:792.35pt;z-index:-251653120;mso-width-percent:1010;mso-height-percent:1010;mso-position-horizontal:center;mso-position-horizontal-relative:page;mso-position-vertical:center;mso-position-vertical-relative:page;mso-width-percent:1010;mso-height-percent:1010" coordsize="77856,100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">
              <v:group id="Group 10" o:spid="_x0000_s1027" style="position:absolute;width:77800;height:10312" coordorigin=",-29" coordsize="77800,10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rect id="Rectangle 1" o:spid="_x0000_s1028" style="position:absolute;top:-29;width:77724;height:3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" fillcolor="#99cb38 [3204]" stroked="f" strokeweight="1pt"/>
                <v:shape id="Rectangle 2" o:spid="_x0000_s1029" style="position:absolute;left:26365;width:51435;height:10287;visibility:visible;mso-wrap-style:square;v-text-anchor:middle" coordsize="40005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" path="m,l4000500,r,800100l792480,800100,,xe" fillcolor="black [3213]" stroked="f" strokeweight="1pt">
                  <v:stroke joinstyle="miter"/>
                  <v:shadow on="t" color="black" opacity="26214f" origin=".5" offset="-3pt,0"/>
                  <v:path arrowok="t" o:connecttype="custom" o:connectlocs="0,0;5143500,0;5143500,1028700;1018903,1028700;0,0" o:connectangles="0,0,0,0,0"/>
                </v:shape>
              </v:group>
              <v:group id="Group 12" o:spid="_x0000_s1030" style="position:absolute;left:56;top:90318;width:77800;height:10312;rotation:180" coordorigin=",-29" coordsize="77800,10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">
                <v:rect id="Rectangle 13" o:spid="_x0000_s1031" style="position:absolute;top:-29;width:77724;height:3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" fillcolor="black [3213]" stroked="f" strokeweight="1pt"/>
                <v:shape id="Rectangle 2" o:spid="_x0000_s1032" style="position:absolute;left:26365;width:51435;height:10287;visibility:visible;mso-wrap-style:square;v-text-anchor:middle" coordsize="40005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" path="m,l4000500,r,800100l792480,800100,,xe" fillcolor="#99cb38 [3204]" stroked="f" strokeweight="1pt">
                  <v:stroke joinstyle="miter"/>
                  <v:shadow on="t" color="black" opacity="26214f" origin="-.5" offset="3pt,0"/>
                  <v:path arrowok="t" o:connecttype="custom" o:connectlocs="0,0;5143500,0;5143500,1028700;1018903,1028700;0,0" o:connectangles="0,0,0,0,0"/>
                </v:shape>
              </v:group>
              <w10:wrap anchorx="page" anchory="page"/>
            </v:group>
          </w:pict>
        </mc:Fallback>
      </mc:AlternateContent>
    </w:r>
    <w:r w:rsidRPr="00615018">
      <w:rPr>
        <w:noProof/>
        <w:color w:val="000000" w:themeColor="text1"/>
        <w:lang w:eastAsia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EE3CA" w14:textId="77777777" w:rsidR="00B57E60" w:rsidRDefault="00B57E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70065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E73B45"/>
    <w:multiLevelType w:val="hybridMultilevel"/>
    <w:tmpl w:val="B3C65420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1B4DEE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C5647AE"/>
    <w:multiLevelType w:val="hybridMultilevel"/>
    <w:tmpl w:val="A9A6F862"/>
    <w:lvl w:ilvl="0" w:tplc="4FE8D5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6010C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896598B"/>
    <w:multiLevelType w:val="multilevel"/>
    <w:tmpl w:val="EA6CB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  <w:lvlOverride w:ilvl="0">
      <w:startOverride w:val="1"/>
      <w:lvl w:ilvl="0">
        <w:start w:val="1"/>
        <w:numFmt w:val="upp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1tDSwMDM1NzQyNjRV0lEKTi0uzszPAykwrwUA1Ij9iCwAAAA="/>
  </w:docVars>
  <w:rsids>
    <w:rsidRoot w:val="009116DF"/>
    <w:rsid w:val="000344F8"/>
    <w:rsid w:val="00083BAA"/>
    <w:rsid w:val="001022F5"/>
    <w:rsid w:val="0016677B"/>
    <w:rsid w:val="001766D6"/>
    <w:rsid w:val="00242B16"/>
    <w:rsid w:val="00253AF6"/>
    <w:rsid w:val="00260E53"/>
    <w:rsid w:val="003444BE"/>
    <w:rsid w:val="003936EF"/>
    <w:rsid w:val="003E24DF"/>
    <w:rsid w:val="003F7635"/>
    <w:rsid w:val="00452E96"/>
    <w:rsid w:val="004A2B0D"/>
    <w:rsid w:val="0055245B"/>
    <w:rsid w:val="00563742"/>
    <w:rsid w:val="00564809"/>
    <w:rsid w:val="00572B5A"/>
    <w:rsid w:val="00597E25"/>
    <w:rsid w:val="005C2210"/>
    <w:rsid w:val="00615018"/>
    <w:rsid w:val="00616E15"/>
    <w:rsid w:val="0062123A"/>
    <w:rsid w:val="00646E75"/>
    <w:rsid w:val="00683C89"/>
    <w:rsid w:val="00691900"/>
    <w:rsid w:val="006F45A9"/>
    <w:rsid w:val="006F6F10"/>
    <w:rsid w:val="00773280"/>
    <w:rsid w:val="00783E79"/>
    <w:rsid w:val="00794BCC"/>
    <w:rsid w:val="007B5AE8"/>
    <w:rsid w:val="007B63E8"/>
    <w:rsid w:val="007F5192"/>
    <w:rsid w:val="008E4C8D"/>
    <w:rsid w:val="009116DF"/>
    <w:rsid w:val="00945CAF"/>
    <w:rsid w:val="0096442B"/>
    <w:rsid w:val="00A11A20"/>
    <w:rsid w:val="00A14067"/>
    <w:rsid w:val="00A74B1E"/>
    <w:rsid w:val="00A96CF8"/>
    <w:rsid w:val="00AB4269"/>
    <w:rsid w:val="00B50294"/>
    <w:rsid w:val="00B57E60"/>
    <w:rsid w:val="00C70786"/>
    <w:rsid w:val="00C8222A"/>
    <w:rsid w:val="00CA7810"/>
    <w:rsid w:val="00CD2475"/>
    <w:rsid w:val="00D45945"/>
    <w:rsid w:val="00D47797"/>
    <w:rsid w:val="00D66593"/>
    <w:rsid w:val="00DA760E"/>
    <w:rsid w:val="00E27B46"/>
    <w:rsid w:val="00E55D74"/>
    <w:rsid w:val="00E6540C"/>
    <w:rsid w:val="00E762FB"/>
    <w:rsid w:val="00E81E2A"/>
    <w:rsid w:val="00E834B7"/>
    <w:rsid w:val="00ED144E"/>
    <w:rsid w:val="00EE0952"/>
    <w:rsid w:val="00FC79A9"/>
    <w:rsid w:val="00FD3836"/>
    <w:rsid w:val="00FE0F43"/>
    <w:rsid w:val="00FF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0D6B36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D45945"/>
    <w:pPr>
      <w:spacing w:before="40" w:after="160" w:line="288" w:lineRule="auto"/>
    </w:pPr>
    <w:rPr>
      <w:rFonts w:eastAsiaTheme="minorHAnsi"/>
      <w:color w:val="595959" w:themeColor="text1" w:themeTint="A6"/>
      <w:kern w:val="2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8"/>
    <w:unhideWhenUsed/>
    <w:qFormat/>
    <w:rsid w:val="003E24DF"/>
    <w:pPr>
      <w:spacing w:before="0" w:after="36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729928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2B0D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729928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3E24DF"/>
    <w:rPr>
      <w:rFonts w:asciiTheme="majorHAnsi" w:eastAsiaTheme="majorEastAsia" w:hAnsiTheme="majorHAnsi" w:cstheme="majorBidi"/>
      <w:caps/>
      <w:color w:val="729928" w:themeColor="accent1" w:themeShade="BF"/>
      <w:kern w:val="20"/>
      <w:sz w:val="20"/>
      <w:szCs w:val="20"/>
    </w:rPr>
  </w:style>
  <w:style w:type="paragraph" w:customStyle="1" w:styleId="Recipient">
    <w:name w:val="Recipient"/>
    <w:basedOn w:val="Heading2"/>
    <w:uiPriority w:val="3"/>
    <w:qFormat/>
    <w:rsid w:val="00D45945"/>
    <w:pPr>
      <w:spacing w:before="1200"/>
    </w:pPr>
    <w:rPr>
      <w:color w:val="000000" w:themeColor="text1"/>
    </w:rPr>
  </w:style>
  <w:style w:type="paragraph" w:styleId="Salutation">
    <w:name w:val="Salutation"/>
    <w:basedOn w:val="Normal"/>
    <w:link w:val="SalutationChar"/>
    <w:uiPriority w:val="4"/>
    <w:unhideWhenUsed/>
    <w:qFormat/>
    <w:rsid w:val="003E24DF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4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3E24DF"/>
    <w:pPr>
      <w:spacing w:before="480"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Signature">
    <w:name w:val="Signature"/>
    <w:basedOn w:val="Normal"/>
    <w:link w:val="SignatureChar"/>
    <w:uiPriority w:val="7"/>
    <w:unhideWhenUsed/>
    <w:qFormat/>
    <w:rsid w:val="003E24DF"/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7"/>
    <w:rsid w:val="003E24DF"/>
    <w:rPr>
      <w:rFonts w:eastAsiaTheme="minorHAnsi"/>
      <w:b/>
      <w:bCs/>
      <w:color w:val="595959" w:themeColor="text1" w:themeTint="A6"/>
      <w:kern w:val="20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3E24DF"/>
    <w:pPr>
      <w:spacing w:after="0" w:line="240" w:lineRule="auto"/>
      <w:jc w:val="right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character" w:styleId="Strong">
    <w:name w:val="Strong"/>
    <w:basedOn w:val="DefaultParagraphFont"/>
    <w:uiPriority w:val="1"/>
    <w:semiHidden/>
    <w:qFormat/>
    <w:rsid w:val="003E24DF"/>
    <w:rPr>
      <w:b/>
      <w:bCs/>
    </w:rPr>
  </w:style>
  <w:style w:type="paragraph" w:customStyle="1" w:styleId="ContactInfo">
    <w:name w:val="Contact Info"/>
    <w:basedOn w:val="Normal"/>
    <w:uiPriority w:val="1"/>
    <w:qFormat/>
    <w:rsid w:val="003E24DF"/>
    <w:pPr>
      <w:spacing w:before="0" w:after="0"/>
    </w:pPr>
  </w:style>
  <w:style w:type="character" w:customStyle="1" w:styleId="Heading2Char">
    <w:name w:val="Heading 2 Char"/>
    <w:basedOn w:val="DefaultParagraphFont"/>
    <w:link w:val="Heading2"/>
    <w:uiPriority w:val="9"/>
    <w:rsid w:val="004A2B0D"/>
    <w:rPr>
      <w:rFonts w:asciiTheme="majorHAnsi" w:eastAsiaTheme="majorEastAsia" w:hAnsiTheme="majorHAnsi" w:cstheme="majorBidi"/>
      <w:color w:val="729928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kern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D4594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paragraph" w:styleId="Title">
    <w:name w:val="Title"/>
    <w:basedOn w:val="Heading1"/>
    <w:next w:val="Normal"/>
    <w:link w:val="TitleChar"/>
    <w:uiPriority w:val="10"/>
    <w:rsid w:val="00D45945"/>
    <w:rPr>
      <w:color w:val="000000" w:themeColor="text1"/>
    </w:rPr>
  </w:style>
  <w:style w:type="character" w:customStyle="1" w:styleId="TitleChar">
    <w:name w:val="Title Char"/>
    <w:basedOn w:val="DefaultParagraphFont"/>
    <w:link w:val="Title"/>
    <w:uiPriority w:val="10"/>
    <w:rsid w:val="00D45945"/>
    <w:rPr>
      <w:rFonts w:asciiTheme="majorHAnsi" w:eastAsiaTheme="majorEastAsia" w:hAnsiTheme="majorHAnsi" w:cstheme="majorBidi"/>
      <w:caps/>
      <w:color w:val="000000" w:themeColor="text1"/>
      <w:kern w:val="20"/>
      <w:sz w:val="20"/>
      <w:szCs w:val="20"/>
    </w:rPr>
  </w:style>
  <w:style w:type="table" w:styleId="TableGrid">
    <w:name w:val="Table Grid"/>
    <w:basedOn w:val="TableNormal"/>
    <w:uiPriority w:val="39"/>
    <w:rsid w:val="00E83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A74B1E"/>
    <w:pPr>
      <w:widowControl w:val="0"/>
      <w:suppressAutoHyphens/>
      <w:spacing w:before="0" w:after="120" w:line="240" w:lineRule="auto"/>
    </w:pPr>
    <w:rPr>
      <w:rFonts w:ascii="Times New Roman" w:eastAsia="Arial Unicode MS" w:hAnsi="Times New Roman" w:cs="Times New Roman"/>
      <w:color w:val="auto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74B1E"/>
    <w:rPr>
      <w:rFonts w:ascii="Times New Roman" w:eastAsia="Arial Unicode MS" w:hAnsi="Times New Roman" w:cs="Times New Roman"/>
      <w:kern w:val="1"/>
    </w:rPr>
  </w:style>
  <w:style w:type="paragraph" w:customStyle="1" w:styleId="Ratings1-5">
    <w:name w:val="Ratings 1-5"/>
    <w:basedOn w:val="Normal"/>
    <w:uiPriority w:val="1"/>
    <w:qFormat/>
    <w:rsid w:val="00253AF6"/>
    <w:pPr>
      <w:spacing w:after="120" w:line="276" w:lineRule="auto"/>
      <w:jc w:val="center"/>
    </w:pPr>
    <w:rPr>
      <w:rFonts w:eastAsiaTheme="minorEastAsia"/>
      <w:color w:val="auto"/>
      <w:kern w:val="0"/>
    </w:rPr>
  </w:style>
  <w:style w:type="paragraph" w:styleId="ListParagraph">
    <w:name w:val="List Paragraph"/>
    <w:basedOn w:val="Normal"/>
    <w:uiPriority w:val="34"/>
    <w:semiHidden/>
    <w:rsid w:val="00964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F23278166.dotx" TargetMode="External"/></Relationship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69F56-719A-4D83-852D-005D12497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8FCEC-F6BD-4BDE-8234-7D96AB9E156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172A20CA-2FAB-4D68-B6A9-42A0A1225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902375-70DE-4FD4-98CF-B4022B361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TF23278166</Template>
  <TotalTime>0</TotalTime>
  <Pages>3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2019-12-14T09:04:00Z</dcterms:created>
  <dcterms:modified xsi:type="dcterms:W3CDTF">2019-12-14T10:53:00Z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